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26" w:rsidRPr="00261E27" w:rsidRDefault="009816A8">
      <w:pPr>
        <w:spacing w:before="60"/>
        <w:ind w:left="3281" w:right="3278"/>
        <w:jc w:val="center"/>
        <w:rPr>
          <w:b/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KALA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PENGUKUR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 w:rsidR="00261E27">
        <w:rPr>
          <w:b/>
          <w:sz w:val="24"/>
          <w:szCs w:val="24"/>
        </w:rPr>
        <w:t xml:space="preserve"> </w:t>
      </w:r>
      <w:r w:rsidR="00261E27">
        <w:rPr>
          <w:b/>
          <w:color w:val="202124"/>
          <w:sz w:val="24"/>
          <w:szCs w:val="24"/>
          <w:shd w:val="clear" w:color="auto" w:fill="FFFFFF"/>
        </w:rPr>
        <w:t>PROKRASTINASI AKADEMIK</w:t>
      </w:r>
    </w:p>
    <w:p w:rsidR="00AA1626" w:rsidRDefault="009816A8" w:rsidP="00EF5B09">
      <w:pPr>
        <w:ind w:left="59" w:right="64"/>
        <w:rPr>
          <w:b/>
          <w:sz w:val="24"/>
          <w:szCs w:val="24"/>
        </w:rPr>
      </w:pPr>
      <w:proofErr w:type="gramStart"/>
      <w:r w:rsidRPr="00EF5B09">
        <w:rPr>
          <w:b/>
          <w:sz w:val="24"/>
          <w:szCs w:val="24"/>
        </w:rPr>
        <w:t>NAMA</w:t>
      </w:r>
      <w:r w:rsidR="00EF5B09">
        <w:rPr>
          <w:spacing w:val="-13"/>
          <w:sz w:val="24"/>
          <w:szCs w:val="24"/>
        </w:rPr>
        <w:t xml:space="preserve"> :</w:t>
      </w:r>
      <w:proofErr w:type="gramEnd"/>
    </w:p>
    <w:p w:rsidR="00EF5B09" w:rsidRDefault="00EF5B09" w:rsidP="00EF5B09">
      <w:pPr>
        <w:ind w:left="59" w:right="64"/>
        <w:rPr>
          <w:b/>
          <w:sz w:val="24"/>
          <w:szCs w:val="24"/>
        </w:rPr>
      </w:pPr>
      <w:proofErr w:type="gramStart"/>
      <w:r w:rsidRPr="00EF5B09">
        <w:rPr>
          <w:b/>
          <w:sz w:val="24"/>
          <w:szCs w:val="24"/>
        </w:rPr>
        <w:t>USIA :</w:t>
      </w:r>
      <w:proofErr w:type="gramEnd"/>
    </w:p>
    <w:p w:rsidR="00EF5B09" w:rsidRDefault="00EF5B09" w:rsidP="00EF5B09">
      <w:pPr>
        <w:ind w:left="59" w:right="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JENIS </w:t>
      </w:r>
      <w:proofErr w:type="gramStart"/>
      <w:r>
        <w:rPr>
          <w:b/>
          <w:sz w:val="24"/>
          <w:szCs w:val="24"/>
        </w:rPr>
        <w:t>KELAMIN :</w:t>
      </w:r>
      <w:proofErr w:type="gramEnd"/>
    </w:p>
    <w:p w:rsidR="00EF5B09" w:rsidRDefault="00EF5B09" w:rsidP="00EF5B09">
      <w:pPr>
        <w:ind w:left="59" w:right="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ASAL </w:t>
      </w:r>
      <w:proofErr w:type="gramStart"/>
      <w:r>
        <w:rPr>
          <w:b/>
          <w:sz w:val="24"/>
          <w:szCs w:val="24"/>
        </w:rPr>
        <w:t>UNIVERSITAS :</w:t>
      </w:r>
      <w:proofErr w:type="gramEnd"/>
    </w:p>
    <w:p w:rsidR="00EF5B09" w:rsidRDefault="00EF5B09" w:rsidP="00EF5B09">
      <w:pPr>
        <w:ind w:left="59" w:right="64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PRODI :</w:t>
      </w:r>
      <w:proofErr w:type="gramEnd"/>
      <w:r>
        <w:rPr>
          <w:b/>
          <w:sz w:val="24"/>
          <w:szCs w:val="24"/>
        </w:rPr>
        <w:t xml:space="preserve"> </w:t>
      </w:r>
    </w:p>
    <w:p w:rsidR="00EF5B09" w:rsidRPr="00EF5B09" w:rsidRDefault="00EF5B09" w:rsidP="00EF5B09">
      <w:pPr>
        <w:ind w:left="59" w:right="64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ANGKATAN :</w:t>
      </w:r>
      <w:proofErr w:type="gramEnd"/>
      <w:r>
        <w:rPr>
          <w:b/>
          <w:sz w:val="24"/>
          <w:szCs w:val="24"/>
        </w:rPr>
        <w:t xml:space="preserve"> </w:t>
      </w:r>
    </w:p>
    <w:p w:rsidR="00AA1626" w:rsidRPr="00CE7834" w:rsidRDefault="009816A8">
      <w:pPr>
        <w:spacing w:before="5" w:line="400" w:lineRule="atLeast"/>
        <w:ind w:left="100" w:right="63"/>
        <w:rPr>
          <w:sz w:val="24"/>
          <w:szCs w:val="24"/>
        </w:rPr>
      </w:pPr>
      <w:r w:rsidRPr="00CE7834">
        <w:rPr>
          <w:sz w:val="24"/>
          <w:szCs w:val="24"/>
        </w:rPr>
        <w:t>PE</w:t>
      </w:r>
      <w:r w:rsidRPr="00CE7834">
        <w:rPr>
          <w:spacing w:val="1"/>
          <w:sz w:val="24"/>
          <w:szCs w:val="24"/>
        </w:rPr>
        <w:t>T</w:t>
      </w:r>
      <w:r w:rsidRPr="00CE7834">
        <w:rPr>
          <w:sz w:val="24"/>
          <w:szCs w:val="24"/>
        </w:rPr>
        <w:t>U</w:t>
      </w:r>
      <w:r w:rsidRPr="00CE7834">
        <w:rPr>
          <w:spacing w:val="-1"/>
          <w:sz w:val="24"/>
          <w:szCs w:val="24"/>
        </w:rPr>
        <w:t>N</w:t>
      </w:r>
      <w:r w:rsidRPr="00CE7834">
        <w:rPr>
          <w:sz w:val="24"/>
          <w:szCs w:val="24"/>
        </w:rPr>
        <w:t>JUK PENGI</w:t>
      </w:r>
      <w:r w:rsidRPr="00CE7834">
        <w:rPr>
          <w:spacing w:val="1"/>
          <w:sz w:val="24"/>
          <w:szCs w:val="24"/>
        </w:rPr>
        <w:t>S</w:t>
      </w:r>
      <w:r w:rsidRPr="00CE7834">
        <w:rPr>
          <w:spacing w:val="-2"/>
          <w:sz w:val="24"/>
          <w:szCs w:val="24"/>
        </w:rPr>
        <w:t>I</w:t>
      </w:r>
      <w:r w:rsidRPr="00CE7834">
        <w:rPr>
          <w:sz w:val="24"/>
          <w:szCs w:val="24"/>
        </w:rPr>
        <w:t>AN</w:t>
      </w:r>
    </w:p>
    <w:p w:rsidR="00AA1626" w:rsidRPr="00CE7834" w:rsidRDefault="009816A8">
      <w:pPr>
        <w:spacing w:before="43"/>
        <w:ind w:left="460"/>
        <w:rPr>
          <w:sz w:val="24"/>
          <w:szCs w:val="24"/>
        </w:rPr>
      </w:pPr>
      <w:r w:rsidRPr="00CE7834">
        <w:rPr>
          <w:sz w:val="24"/>
          <w:szCs w:val="24"/>
        </w:rPr>
        <w:t xml:space="preserve">1.   </w:t>
      </w:r>
      <w:proofErr w:type="spellStart"/>
      <w:r w:rsidRPr="00CE7834">
        <w:rPr>
          <w:spacing w:val="1"/>
          <w:sz w:val="24"/>
          <w:szCs w:val="24"/>
        </w:rPr>
        <w:t>B</w:t>
      </w:r>
      <w:r w:rsidRPr="00CE7834">
        <w:rPr>
          <w:spacing w:val="-1"/>
          <w:sz w:val="24"/>
          <w:szCs w:val="24"/>
        </w:rPr>
        <w:t>aca</w:t>
      </w:r>
      <w:r w:rsidRPr="00CE7834">
        <w:rPr>
          <w:sz w:val="24"/>
          <w:szCs w:val="24"/>
        </w:rPr>
        <w:t>lah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s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t</w:t>
      </w:r>
      <w:r w:rsidRPr="00CE7834">
        <w:rPr>
          <w:spacing w:val="1"/>
          <w:sz w:val="24"/>
          <w:szCs w:val="24"/>
        </w:rPr>
        <w:t>i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p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pacing w:val="3"/>
          <w:sz w:val="24"/>
          <w:szCs w:val="24"/>
        </w:rPr>
        <w:t>p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rt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n</w:t>
      </w:r>
      <w:r w:rsidRPr="00CE7834">
        <w:rPr>
          <w:spacing w:val="2"/>
          <w:sz w:val="24"/>
          <w:szCs w:val="24"/>
        </w:rPr>
        <w:t>y</w:t>
      </w:r>
      <w:r w:rsidRPr="00CE7834">
        <w:rPr>
          <w:spacing w:val="-1"/>
          <w:sz w:val="24"/>
          <w:szCs w:val="24"/>
        </w:rPr>
        <w:t>a</w:t>
      </w:r>
      <w:r w:rsidRPr="00CE7834">
        <w:rPr>
          <w:spacing w:val="1"/>
          <w:sz w:val="24"/>
          <w:szCs w:val="24"/>
        </w:rPr>
        <w:t>a</w:t>
      </w:r>
      <w:r w:rsidRPr="00CE7834">
        <w:rPr>
          <w:sz w:val="24"/>
          <w:szCs w:val="24"/>
        </w:rPr>
        <w:t>n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b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rikut</w:t>
      </w:r>
      <w:proofErr w:type="spellEnd"/>
      <w:r w:rsidRPr="00CE7834">
        <w:rPr>
          <w:spacing w:val="1"/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d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ng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n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s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k</w:t>
      </w:r>
      <w:r w:rsidRPr="00CE7834">
        <w:rPr>
          <w:spacing w:val="2"/>
          <w:sz w:val="24"/>
          <w:szCs w:val="24"/>
        </w:rPr>
        <w:t>s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ma</w:t>
      </w:r>
      <w:proofErr w:type="spellEnd"/>
    </w:p>
    <w:p w:rsidR="00AA1626" w:rsidRDefault="009816A8">
      <w:pPr>
        <w:spacing w:before="41" w:line="275" w:lineRule="auto"/>
        <w:ind w:left="820" w:right="74" w:hanging="360"/>
        <w:rPr>
          <w:sz w:val="24"/>
          <w:szCs w:val="24"/>
        </w:rPr>
      </w:pPr>
      <w:r w:rsidRPr="00CE7834">
        <w:rPr>
          <w:sz w:val="24"/>
          <w:szCs w:val="24"/>
        </w:rPr>
        <w:t xml:space="preserve">2.   </w:t>
      </w:r>
      <w:proofErr w:type="spellStart"/>
      <w:r w:rsidRPr="00CE7834">
        <w:rPr>
          <w:spacing w:val="1"/>
          <w:sz w:val="24"/>
          <w:szCs w:val="24"/>
        </w:rPr>
        <w:t>B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ril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h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tanda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proofErr w:type="spellEnd"/>
      <w:r>
        <w:rPr>
          <w:sz w:val="24"/>
          <w:szCs w:val="24"/>
        </w:rPr>
        <w:t xml:space="preserve"> (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nda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ntang</w:t>
      </w:r>
      <w:proofErr w:type="spellEnd"/>
      <w:r>
        <w:rPr>
          <w:sz w:val="24"/>
          <w:szCs w:val="24"/>
        </w:rPr>
        <w:t xml:space="preserve"> (</w:t>
      </w:r>
      <w:r>
        <w:rPr>
          <w:spacing w:val="3"/>
          <w:sz w:val="24"/>
          <w:szCs w:val="24"/>
        </w:rPr>
        <w:t>√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ng </w:t>
      </w:r>
      <w:proofErr w:type="spellStart"/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pa</w:t>
      </w:r>
      <w:proofErr w:type="spellEnd"/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</w:p>
    <w:p w:rsidR="00AA1626" w:rsidRDefault="009816A8">
      <w:pPr>
        <w:spacing w:before="1"/>
        <w:ind w:left="460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proofErr w:type="spellStart"/>
      <w:r>
        <w:rPr>
          <w:sz w:val="24"/>
          <w:szCs w:val="24"/>
        </w:rPr>
        <w:t>Jika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ngisi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=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a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>)</w:t>
      </w:r>
    </w:p>
    <w:p w:rsidR="00AA1626" w:rsidRDefault="009816A8">
      <w:pPr>
        <w:spacing w:before="43"/>
        <w:ind w:left="820"/>
        <w:rPr>
          <w:sz w:val="24"/>
          <w:szCs w:val="24"/>
        </w:rPr>
      </w:pPr>
      <w:proofErr w:type="spellStart"/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proofErr w:type="spell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√)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nda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proofErr w:type="spellEnd"/>
    </w:p>
    <w:p w:rsidR="00AA1626" w:rsidRDefault="00AA1626">
      <w:pPr>
        <w:spacing w:before="9" w:line="180" w:lineRule="exact"/>
        <w:rPr>
          <w:sz w:val="19"/>
          <w:szCs w:val="19"/>
        </w:rPr>
      </w:pPr>
    </w:p>
    <w:p w:rsidR="00AA1626" w:rsidRDefault="009816A8">
      <w:pPr>
        <w:spacing w:line="260" w:lineRule="exact"/>
        <w:ind w:left="460"/>
        <w:rPr>
          <w:sz w:val="24"/>
          <w:szCs w:val="24"/>
        </w:rPr>
        <w:sectPr w:rsidR="00AA1626">
          <w:type w:val="continuous"/>
          <w:pgSz w:w="11920" w:h="16840"/>
          <w:pgMar w:top="640" w:right="620" w:bottom="280" w:left="620" w:header="720" w:footer="720" w:gutter="0"/>
          <w:cols w:space="720"/>
        </w:sectPr>
      </w:pP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ETER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NGAN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PIL</w:t>
      </w:r>
      <w:r>
        <w:rPr>
          <w:b/>
          <w:spacing w:val="-2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HAN J</w:t>
      </w:r>
      <w:r>
        <w:rPr>
          <w:b/>
          <w:spacing w:val="-27"/>
          <w:position w:val="-1"/>
          <w:sz w:val="24"/>
          <w:szCs w:val="24"/>
        </w:rPr>
        <w:t>A</w:t>
      </w:r>
      <w:r>
        <w:rPr>
          <w:b/>
          <w:spacing w:val="-26"/>
          <w:position w:val="-1"/>
          <w:sz w:val="24"/>
          <w:szCs w:val="24"/>
        </w:rPr>
        <w:t>W</w:t>
      </w:r>
      <w:r>
        <w:rPr>
          <w:b/>
          <w:position w:val="-1"/>
          <w:sz w:val="24"/>
          <w:szCs w:val="24"/>
        </w:rPr>
        <w:t>ABA</w:t>
      </w:r>
      <w:r w:rsidR="00EF5B09">
        <w:rPr>
          <w:b/>
          <w:position w:val="-1"/>
          <w:sz w:val="24"/>
          <w:szCs w:val="24"/>
        </w:rPr>
        <w:t>N</w:t>
      </w:r>
    </w:p>
    <w:p w:rsidR="00AA1626" w:rsidRPr="00EF5B09" w:rsidRDefault="00EF5B09" w:rsidP="00EF5B09">
      <w:pPr>
        <w:spacing w:before="49"/>
        <w:ind w:left="928"/>
        <w:rPr>
          <w:b/>
          <w:sz w:val="24"/>
          <w:szCs w:val="24"/>
        </w:rPr>
      </w:pPr>
      <w:proofErr w:type="gramStart"/>
      <w:r w:rsidRPr="00EF5B09">
        <w:rPr>
          <w:color w:val="202124"/>
          <w:sz w:val="24"/>
          <w:szCs w:val="24"/>
          <w:shd w:val="clear" w:color="auto" w:fill="FFFFFF"/>
        </w:rPr>
        <w:lastRenderedPageBreak/>
        <w:t>SS :</w:t>
      </w:r>
      <w:proofErr w:type="gram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Sangat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  <w:shd w:val="clear" w:color="auto" w:fill="FFFFFF"/>
        </w:rPr>
        <w:t xml:space="preserve">S :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  <w:shd w:val="clear" w:color="auto" w:fill="FFFFFF"/>
        </w:rPr>
        <w:t xml:space="preserve">TS :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Tidak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  <w:shd w:val="clear" w:color="auto" w:fill="FFFFFF"/>
        </w:rPr>
        <w:t xml:space="preserve">STS :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Sangat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Tidak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</w:rPr>
        <w:br/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Setiap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orang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mempunyai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jawaban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yang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Berbeda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,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oleh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karena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itu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pilihlah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jawaban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yang paling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dengan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pendapat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dan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keadaan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diri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anda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,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sebab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tidak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ada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jawaban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yang 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dianggap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> 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salah</w:t>
      </w:r>
      <w:proofErr w:type="spellEnd"/>
      <w:r w:rsidRPr="00EF5B09">
        <w:rPr>
          <w:b/>
          <w:color w:val="202124"/>
          <w:sz w:val="24"/>
          <w:szCs w:val="24"/>
          <w:shd w:val="clear" w:color="auto" w:fill="FFFFFF"/>
        </w:rPr>
        <w:t>.</w:t>
      </w:r>
    </w:p>
    <w:p w:rsidR="00AA1626" w:rsidRDefault="00AA1626">
      <w:pPr>
        <w:spacing w:line="200" w:lineRule="exact"/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572"/>
        <w:gridCol w:w="6723"/>
        <w:gridCol w:w="670"/>
        <w:gridCol w:w="722"/>
        <w:gridCol w:w="564"/>
        <w:gridCol w:w="696"/>
      </w:tblGrid>
      <w:tr w:rsidR="00EF5B09">
        <w:trPr>
          <w:trHeight w:hRule="exact" w:val="300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Default="00EF5B09">
            <w:pPr>
              <w:spacing w:line="260" w:lineRule="exact"/>
              <w:ind w:left="2724" w:right="272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yata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n</w:t>
            </w:r>
            <w:proofErr w:type="spell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STS</w:t>
            </w:r>
          </w:p>
        </w:tc>
      </w:tr>
      <w:tr w:rsidR="00EF5B09" w:rsidRPr="00CD0953">
        <w:trPr>
          <w:trHeight w:hRule="exact" w:val="300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lambat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dalam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memulai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untuk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>
        <w:trPr>
          <w:trHeight w:hRule="exact" w:val="562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2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before="1" w:line="260" w:lineRule="exact"/>
              <w:ind w:left="102" w:right="397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sering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membuat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rencana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kegiatan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,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meskipun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kenyataannya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tidak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sesuai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dengan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yang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rencanakan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? 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578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3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lebih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tertarik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bermain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game online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dari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pada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>
        <w:trPr>
          <w:trHeight w:hRule="exact" w:val="300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4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sering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menunda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335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5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before="2" w:line="260" w:lineRule="exact"/>
              <w:ind w:left="102" w:right="174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pernah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menunda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>
        <w:trPr>
          <w:trHeight w:hRule="exact" w:val="300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6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selalu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berusaha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tepat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waktu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dalam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1F3F4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596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7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sering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menunda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ketika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game </w:t>
            </w:r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online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353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8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before="1" w:line="260" w:lineRule="exact"/>
              <w:ind w:left="102" w:right="458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segera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yang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diberikan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dosen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542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79" w:right="185"/>
              <w:jc w:val="center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9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membuat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rencana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dalam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penyelesaian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agar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tepat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penyelesaian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nya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542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10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merasa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hal-hal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yang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kadang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sesuai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dengan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yang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sudah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rencanakan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533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62"/>
              <w:rPr>
                <w:sz w:val="24"/>
                <w:szCs w:val="24"/>
              </w:rPr>
            </w:pPr>
            <w:r w:rsidRPr="00CD0953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EF5B09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Ketika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teman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mengajak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memilih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dari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pada</w:t>
            </w:r>
            <w:proofErr w:type="spellEnd"/>
            <w:r w:rsid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>
        <w:trPr>
          <w:trHeight w:hRule="exact" w:val="562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12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spacing w:before="1" w:line="260" w:lineRule="exact"/>
              <w:ind w:left="102" w:right="504"/>
              <w:rPr>
                <w:color w:val="202124"/>
                <w:sz w:val="24"/>
                <w:szCs w:val="24"/>
                <w:shd w:val="clear" w:color="auto" w:fill="F8F9FA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terdahulu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baru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melakukan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aktifitas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lain ?</w:t>
            </w:r>
            <w:proofErr w:type="gramEnd"/>
          </w:p>
          <w:p w:rsidR="00FB47CC" w:rsidRPr="00FB47CC" w:rsidRDefault="00FB47CC">
            <w:pPr>
              <w:spacing w:before="1" w:line="260" w:lineRule="exact"/>
              <w:ind w:left="102" w:right="504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524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13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spacing w:line="260" w:lineRule="exact"/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membutuhkan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lama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untuk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803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spacing w:line="260" w:lineRule="exact"/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14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spacing w:before="1" w:line="260" w:lineRule="exact"/>
              <w:ind w:left="102" w:right="304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Jika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ada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kegiatan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lain yang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menyenangkan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dari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pada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maka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menunda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tersebut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B47CC">
        <w:trPr>
          <w:trHeight w:hRule="exact" w:val="551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15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bersama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teman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menyenangkan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dari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pada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B47CC">
        <w:trPr>
          <w:trHeight w:hRule="exact" w:val="632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terlebih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dahulu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sebelum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melakukan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aktifitas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lain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B47CC">
        <w:trPr>
          <w:trHeight w:hRule="exact" w:val="641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17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Ketika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melakukan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kegiatan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lain yang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menyenangkan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lupa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dengan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>
        <w:trPr>
          <w:trHeight w:hRule="exact" w:val="300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18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pernah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lambat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605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19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menyenangkan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dari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pada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?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B47CC">
        <w:trPr>
          <w:trHeight w:hRule="exact" w:val="623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20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senang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sampai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larut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malam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dari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pada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?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44DC0">
        <w:trPr>
          <w:trHeight w:hRule="exact" w:val="542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21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pernah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melewati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batas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(deadline)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dalam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perencanaan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penyelesaian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>
        <w:trPr>
          <w:trHeight w:hRule="exact" w:val="300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22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tepat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perencanaan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  <w:tr w:rsidR="00EF5B09" w:rsidRPr="00CD0953" w:rsidTr="00FB47CC">
        <w:trPr>
          <w:trHeight w:hRule="exact" w:val="569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>
            <w:pPr>
              <w:ind w:left="157"/>
              <w:rPr>
                <w:sz w:val="24"/>
                <w:szCs w:val="24"/>
              </w:rPr>
            </w:pPr>
            <w:r w:rsidRPr="00CD0953">
              <w:rPr>
                <w:sz w:val="24"/>
                <w:szCs w:val="24"/>
              </w:rPr>
              <w:t>23</w:t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FB47CC" w:rsidRDefault="00264CE1">
            <w:pPr>
              <w:ind w:left="102"/>
              <w:rPr>
                <w:sz w:val="24"/>
                <w:szCs w:val="24"/>
              </w:rPr>
            </w:pP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sering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lupa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ketika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melakukan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kegiatan</w:t>
            </w:r>
            <w:proofErr w:type="spellEnd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 xml:space="preserve"> </w:t>
            </w:r>
            <w:proofErr w:type="gramStart"/>
            <w:r w:rsidRPr="00FB47CC">
              <w:rPr>
                <w:color w:val="202124"/>
                <w:sz w:val="24"/>
                <w:szCs w:val="24"/>
                <w:shd w:val="clear" w:color="auto" w:fill="F8F9FA"/>
              </w:rPr>
              <w:t>lain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5B09" w:rsidRPr="00CD0953" w:rsidRDefault="00EF5B09"/>
        </w:tc>
      </w:tr>
    </w:tbl>
    <w:p w:rsidR="00000000" w:rsidRPr="00CD0953" w:rsidRDefault="009816A8"/>
    <w:p w:rsidR="00264CE1" w:rsidRDefault="00264CE1"/>
    <w:p w:rsidR="00264CE1" w:rsidRDefault="00264CE1"/>
    <w:p w:rsidR="00264CE1" w:rsidRDefault="00264CE1"/>
    <w:p w:rsidR="00264CE1" w:rsidRDefault="00264CE1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CE7834" w:rsidRDefault="00CE7834"/>
    <w:p w:rsidR="00264CE1" w:rsidRDefault="00264CE1"/>
    <w:p w:rsidR="00CE7834" w:rsidRDefault="00CE7834" w:rsidP="00CE7834">
      <w:pPr>
        <w:jc w:val="center"/>
        <w:rPr>
          <w:b/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KALA</w:t>
      </w:r>
      <w:r>
        <w:rPr>
          <w:b/>
          <w:spacing w:val="-12"/>
          <w:sz w:val="24"/>
          <w:szCs w:val="24"/>
        </w:rPr>
        <w:t xml:space="preserve"> </w:t>
      </w:r>
      <w:r w:rsidRPr="00CE7834">
        <w:rPr>
          <w:b/>
          <w:sz w:val="24"/>
          <w:szCs w:val="24"/>
        </w:rPr>
        <w:t>PENGUKUR</w:t>
      </w:r>
      <w:r w:rsidRPr="00CE7834">
        <w:rPr>
          <w:b/>
          <w:spacing w:val="-1"/>
          <w:sz w:val="24"/>
          <w:szCs w:val="24"/>
        </w:rPr>
        <w:t>A</w:t>
      </w:r>
      <w:r w:rsidRPr="00CE7834">
        <w:rPr>
          <w:b/>
          <w:sz w:val="24"/>
          <w:szCs w:val="24"/>
        </w:rPr>
        <w:t xml:space="preserve">N </w:t>
      </w:r>
      <w:r>
        <w:rPr>
          <w:b/>
          <w:sz w:val="24"/>
          <w:szCs w:val="24"/>
        </w:rPr>
        <w:t xml:space="preserve">INTENSITAS </w:t>
      </w:r>
    </w:p>
    <w:p w:rsidR="00264CE1" w:rsidRDefault="00CE7834" w:rsidP="00CE7834">
      <w:pPr>
        <w:jc w:val="center"/>
      </w:pPr>
      <w:r>
        <w:rPr>
          <w:b/>
          <w:sz w:val="24"/>
          <w:szCs w:val="24"/>
        </w:rPr>
        <w:t xml:space="preserve">BERMAIN GAME ONLINE </w:t>
      </w:r>
    </w:p>
    <w:p w:rsidR="00264CE1" w:rsidRDefault="00264CE1"/>
    <w:p w:rsidR="00264CE1" w:rsidRDefault="00264CE1"/>
    <w:p w:rsidR="00CE7834" w:rsidRDefault="00CE7834" w:rsidP="00CE7834">
      <w:pPr>
        <w:ind w:left="59" w:right="64"/>
        <w:rPr>
          <w:b/>
          <w:sz w:val="24"/>
          <w:szCs w:val="24"/>
        </w:rPr>
      </w:pPr>
      <w:proofErr w:type="gramStart"/>
      <w:r w:rsidRPr="00EF5B09">
        <w:rPr>
          <w:b/>
          <w:sz w:val="24"/>
          <w:szCs w:val="24"/>
        </w:rPr>
        <w:t>NAMA</w:t>
      </w:r>
      <w:r>
        <w:rPr>
          <w:spacing w:val="-13"/>
          <w:sz w:val="24"/>
          <w:szCs w:val="24"/>
        </w:rPr>
        <w:t xml:space="preserve"> :</w:t>
      </w:r>
      <w:proofErr w:type="gramEnd"/>
    </w:p>
    <w:p w:rsidR="00CE7834" w:rsidRDefault="00CE7834" w:rsidP="00CE7834">
      <w:pPr>
        <w:ind w:left="59" w:right="64"/>
        <w:rPr>
          <w:b/>
          <w:sz w:val="24"/>
          <w:szCs w:val="24"/>
        </w:rPr>
      </w:pPr>
      <w:proofErr w:type="gramStart"/>
      <w:r w:rsidRPr="00EF5B09">
        <w:rPr>
          <w:b/>
          <w:sz w:val="24"/>
          <w:szCs w:val="24"/>
        </w:rPr>
        <w:t>USIA :</w:t>
      </w:r>
      <w:proofErr w:type="gramEnd"/>
    </w:p>
    <w:p w:rsidR="00CE7834" w:rsidRDefault="00CE7834" w:rsidP="00CE7834">
      <w:pPr>
        <w:ind w:left="59" w:right="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JENIS </w:t>
      </w:r>
      <w:proofErr w:type="gramStart"/>
      <w:r>
        <w:rPr>
          <w:b/>
          <w:sz w:val="24"/>
          <w:szCs w:val="24"/>
        </w:rPr>
        <w:t>KELAMIN :</w:t>
      </w:r>
      <w:proofErr w:type="gramEnd"/>
    </w:p>
    <w:p w:rsidR="00CE7834" w:rsidRDefault="00CE7834" w:rsidP="00CE7834">
      <w:pPr>
        <w:ind w:left="59" w:right="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ASAL </w:t>
      </w:r>
      <w:proofErr w:type="gramStart"/>
      <w:r>
        <w:rPr>
          <w:b/>
          <w:sz w:val="24"/>
          <w:szCs w:val="24"/>
        </w:rPr>
        <w:t>UNIVERSITAS :</w:t>
      </w:r>
      <w:proofErr w:type="gramEnd"/>
    </w:p>
    <w:p w:rsidR="00CE7834" w:rsidRDefault="00CE7834" w:rsidP="00CE7834">
      <w:pPr>
        <w:ind w:left="59" w:right="64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PRODI :</w:t>
      </w:r>
      <w:proofErr w:type="gramEnd"/>
      <w:r>
        <w:rPr>
          <w:b/>
          <w:sz w:val="24"/>
          <w:szCs w:val="24"/>
        </w:rPr>
        <w:t xml:space="preserve"> </w:t>
      </w:r>
    </w:p>
    <w:p w:rsidR="00CE7834" w:rsidRPr="00EF5B09" w:rsidRDefault="00CE7834" w:rsidP="00CE7834">
      <w:pPr>
        <w:ind w:left="59" w:right="64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ANGKATAN :</w:t>
      </w:r>
      <w:proofErr w:type="gramEnd"/>
      <w:r>
        <w:rPr>
          <w:b/>
          <w:sz w:val="24"/>
          <w:szCs w:val="24"/>
        </w:rPr>
        <w:t xml:space="preserve"> </w:t>
      </w:r>
    </w:p>
    <w:p w:rsidR="00CE7834" w:rsidRPr="00CE7834" w:rsidRDefault="00CE7834" w:rsidP="00CE7834">
      <w:pPr>
        <w:spacing w:before="5" w:line="400" w:lineRule="atLeast"/>
        <w:ind w:left="100" w:right="63"/>
        <w:rPr>
          <w:sz w:val="24"/>
          <w:szCs w:val="24"/>
        </w:rPr>
      </w:pPr>
      <w:r w:rsidRPr="00CE7834">
        <w:rPr>
          <w:sz w:val="24"/>
          <w:szCs w:val="24"/>
        </w:rPr>
        <w:t>PE</w:t>
      </w:r>
      <w:r w:rsidRPr="00CE7834">
        <w:rPr>
          <w:spacing w:val="1"/>
          <w:sz w:val="24"/>
          <w:szCs w:val="24"/>
        </w:rPr>
        <w:t>T</w:t>
      </w:r>
      <w:r w:rsidRPr="00CE7834">
        <w:rPr>
          <w:sz w:val="24"/>
          <w:szCs w:val="24"/>
        </w:rPr>
        <w:t>U</w:t>
      </w:r>
      <w:r w:rsidRPr="00CE7834">
        <w:rPr>
          <w:spacing w:val="-1"/>
          <w:sz w:val="24"/>
          <w:szCs w:val="24"/>
        </w:rPr>
        <w:t>N</w:t>
      </w:r>
      <w:r w:rsidRPr="00CE7834">
        <w:rPr>
          <w:sz w:val="24"/>
          <w:szCs w:val="24"/>
        </w:rPr>
        <w:t>JUK PENGI</w:t>
      </w:r>
      <w:r w:rsidRPr="00CE7834">
        <w:rPr>
          <w:spacing w:val="1"/>
          <w:sz w:val="24"/>
          <w:szCs w:val="24"/>
        </w:rPr>
        <w:t>S</w:t>
      </w:r>
      <w:r w:rsidRPr="00CE7834">
        <w:rPr>
          <w:spacing w:val="-2"/>
          <w:sz w:val="24"/>
          <w:szCs w:val="24"/>
        </w:rPr>
        <w:t>I</w:t>
      </w:r>
      <w:r w:rsidRPr="00CE7834">
        <w:rPr>
          <w:sz w:val="24"/>
          <w:szCs w:val="24"/>
        </w:rPr>
        <w:t>AN</w:t>
      </w:r>
    </w:p>
    <w:p w:rsidR="00CE7834" w:rsidRPr="00CE7834" w:rsidRDefault="00CE7834" w:rsidP="00CE7834">
      <w:pPr>
        <w:spacing w:before="43"/>
        <w:ind w:left="460"/>
        <w:rPr>
          <w:sz w:val="24"/>
          <w:szCs w:val="24"/>
        </w:rPr>
      </w:pPr>
      <w:r w:rsidRPr="00CE7834">
        <w:rPr>
          <w:sz w:val="24"/>
          <w:szCs w:val="24"/>
        </w:rPr>
        <w:t xml:space="preserve">1.   </w:t>
      </w:r>
      <w:proofErr w:type="spellStart"/>
      <w:r w:rsidRPr="00CE7834">
        <w:rPr>
          <w:spacing w:val="1"/>
          <w:sz w:val="24"/>
          <w:szCs w:val="24"/>
        </w:rPr>
        <w:t>B</w:t>
      </w:r>
      <w:r w:rsidRPr="00CE7834">
        <w:rPr>
          <w:spacing w:val="-1"/>
          <w:sz w:val="24"/>
          <w:szCs w:val="24"/>
        </w:rPr>
        <w:t>aca</w:t>
      </w:r>
      <w:r w:rsidRPr="00CE7834">
        <w:rPr>
          <w:sz w:val="24"/>
          <w:szCs w:val="24"/>
        </w:rPr>
        <w:t>lah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s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t</w:t>
      </w:r>
      <w:r w:rsidRPr="00CE7834">
        <w:rPr>
          <w:spacing w:val="1"/>
          <w:sz w:val="24"/>
          <w:szCs w:val="24"/>
        </w:rPr>
        <w:t>i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p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pacing w:val="3"/>
          <w:sz w:val="24"/>
          <w:szCs w:val="24"/>
        </w:rPr>
        <w:t>p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rt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n</w:t>
      </w:r>
      <w:r w:rsidRPr="00CE7834">
        <w:rPr>
          <w:spacing w:val="2"/>
          <w:sz w:val="24"/>
          <w:szCs w:val="24"/>
        </w:rPr>
        <w:t>y</w:t>
      </w:r>
      <w:r w:rsidRPr="00CE7834">
        <w:rPr>
          <w:spacing w:val="-1"/>
          <w:sz w:val="24"/>
          <w:szCs w:val="24"/>
        </w:rPr>
        <w:t>a</w:t>
      </w:r>
      <w:r w:rsidRPr="00CE7834">
        <w:rPr>
          <w:spacing w:val="1"/>
          <w:sz w:val="24"/>
          <w:szCs w:val="24"/>
        </w:rPr>
        <w:t>a</w:t>
      </w:r>
      <w:r w:rsidRPr="00CE7834">
        <w:rPr>
          <w:sz w:val="24"/>
          <w:szCs w:val="24"/>
        </w:rPr>
        <w:t>n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b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rikut</w:t>
      </w:r>
      <w:proofErr w:type="spellEnd"/>
      <w:r w:rsidRPr="00CE7834">
        <w:rPr>
          <w:spacing w:val="1"/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d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ng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n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s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k</w:t>
      </w:r>
      <w:r w:rsidRPr="00CE7834">
        <w:rPr>
          <w:spacing w:val="2"/>
          <w:sz w:val="24"/>
          <w:szCs w:val="24"/>
        </w:rPr>
        <w:t>s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ma</w:t>
      </w:r>
      <w:proofErr w:type="spellEnd"/>
    </w:p>
    <w:p w:rsidR="00CE7834" w:rsidRDefault="00CE7834" w:rsidP="00CE7834">
      <w:pPr>
        <w:spacing w:before="41" w:line="275" w:lineRule="auto"/>
        <w:ind w:left="820" w:right="74" w:hanging="360"/>
        <w:rPr>
          <w:sz w:val="24"/>
          <w:szCs w:val="24"/>
        </w:rPr>
      </w:pPr>
      <w:r w:rsidRPr="00CE7834">
        <w:rPr>
          <w:sz w:val="24"/>
          <w:szCs w:val="24"/>
        </w:rPr>
        <w:t xml:space="preserve">2.   </w:t>
      </w:r>
      <w:proofErr w:type="spellStart"/>
      <w:r w:rsidRPr="00CE7834">
        <w:rPr>
          <w:spacing w:val="1"/>
          <w:sz w:val="24"/>
          <w:szCs w:val="24"/>
        </w:rPr>
        <w:t>B</w:t>
      </w:r>
      <w:r w:rsidRPr="00CE7834">
        <w:rPr>
          <w:spacing w:val="-1"/>
          <w:sz w:val="24"/>
          <w:szCs w:val="24"/>
        </w:rPr>
        <w:t>e</w:t>
      </w:r>
      <w:r w:rsidRPr="00CE7834">
        <w:rPr>
          <w:sz w:val="24"/>
          <w:szCs w:val="24"/>
        </w:rPr>
        <w:t>ril</w:t>
      </w:r>
      <w:r w:rsidRPr="00CE7834">
        <w:rPr>
          <w:spacing w:val="-1"/>
          <w:sz w:val="24"/>
          <w:szCs w:val="24"/>
        </w:rPr>
        <w:t>a</w:t>
      </w:r>
      <w:r w:rsidRPr="00CE7834">
        <w:rPr>
          <w:sz w:val="24"/>
          <w:szCs w:val="24"/>
        </w:rPr>
        <w:t>h</w:t>
      </w:r>
      <w:proofErr w:type="spellEnd"/>
      <w:r w:rsidRPr="00CE7834">
        <w:rPr>
          <w:sz w:val="24"/>
          <w:szCs w:val="24"/>
        </w:rPr>
        <w:t xml:space="preserve"> </w:t>
      </w:r>
      <w:proofErr w:type="spellStart"/>
      <w:r w:rsidRPr="00CE7834">
        <w:rPr>
          <w:sz w:val="24"/>
          <w:szCs w:val="24"/>
        </w:rPr>
        <w:t>tanda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proofErr w:type="spellEnd"/>
      <w:r>
        <w:rPr>
          <w:sz w:val="24"/>
          <w:szCs w:val="24"/>
        </w:rPr>
        <w:t xml:space="preserve"> (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nda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ntang</w:t>
      </w:r>
      <w:proofErr w:type="spellEnd"/>
      <w:r>
        <w:rPr>
          <w:sz w:val="24"/>
          <w:szCs w:val="24"/>
        </w:rPr>
        <w:t xml:space="preserve"> (</w:t>
      </w:r>
      <w:r>
        <w:rPr>
          <w:spacing w:val="3"/>
          <w:sz w:val="24"/>
          <w:szCs w:val="24"/>
        </w:rPr>
        <w:t>√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ng </w:t>
      </w:r>
      <w:proofErr w:type="spellStart"/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pa</w:t>
      </w:r>
      <w:proofErr w:type="spellEnd"/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</w:p>
    <w:p w:rsidR="00CE7834" w:rsidRDefault="00CE7834" w:rsidP="00CE7834">
      <w:pPr>
        <w:spacing w:before="1"/>
        <w:ind w:left="460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proofErr w:type="spellStart"/>
      <w:r>
        <w:rPr>
          <w:sz w:val="24"/>
          <w:szCs w:val="24"/>
        </w:rPr>
        <w:t>Jika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ngisi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tanda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=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a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>)</w:t>
      </w:r>
    </w:p>
    <w:p w:rsidR="00CE7834" w:rsidRDefault="00CE7834" w:rsidP="00CE7834">
      <w:pPr>
        <w:spacing w:before="43"/>
        <w:ind w:left="820"/>
        <w:rPr>
          <w:sz w:val="24"/>
          <w:szCs w:val="24"/>
        </w:rPr>
      </w:pPr>
      <w:proofErr w:type="spellStart"/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proofErr w:type="spell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√)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a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nda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proofErr w:type="spellEnd"/>
    </w:p>
    <w:p w:rsidR="00CE7834" w:rsidRDefault="00CE7834" w:rsidP="00CE7834">
      <w:pPr>
        <w:spacing w:before="9" w:line="180" w:lineRule="exact"/>
        <w:rPr>
          <w:sz w:val="19"/>
          <w:szCs w:val="19"/>
        </w:rPr>
      </w:pPr>
    </w:p>
    <w:p w:rsidR="00CE7834" w:rsidRDefault="00CE7834" w:rsidP="00CE7834">
      <w:pPr>
        <w:spacing w:line="260" w:lineRule="exact"/>
        <w:ind w:left="460"/>
        <w:rPr>
          <w:sz w:val="24"/>
          <w:szCs w:val="24"/>
        </w:rPr>
        <w:sectPr w:rsidR="00CE7834">
          <w:type w:val="continuous"/>
          <w:pgSz w:w="11920" w:h="16840"/>
          <w:pgMar w:top="640" w:right="620" w:bottom="280" w:left="620" w:header="720" w:footer="720" w:gutter="0"/>
          <w:cols w:space="720"/>
        </w:sectPr>
      </w:pP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ETER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NGAN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PIL</w:t>
      </w:r>
      <w:r>
        <w:rPr>
          <w:b/>
          <w:spacing w:val="-2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HAN J</w:t>
      </w:r>
      <w:r>
        <w:rPr>
          <w:b/>
          <w:spacing w:val="-27"/>
          <w:position w:val="-1"/>
          <w:sz w:val="24"/>
          <w:szCs w:val="24"/>
        </w:rPr>
        <w:t>A</w:t>
      </w:r>
      <w:r>
        <w:rPr>
          <w:b/>
          <w:spacing w:val="-26"/>
          <w:position w:val="-1"/>
          <w:sz w:val="24"/>
          <w:szCs w:val="24"/>
        </w:rPr>
        <w:t>W</w:t>
      </w:r>
      <w:r>
        <w:rPr>
          <w:b/>
          <w:position w:val="-1"/>
          <w:sz w:val="24"/>
          <w:szCs w:val="24"/>
        </w:rPr>
        <w:t>ABAN</w:t>
      </w:r>
    </w:p>
    <w:p w:rsidR="00CE7834" w:rsidRPr="00CE7834" w:rsidRDefault="00CE7834" w:rsidP="00CE7834">
      <w:pPr>
        <w:spacing w:before="49"/>
        <w:ind w:left="928"/>
        <w:rPr>
          <w:b/>
          <w:sz w:val="24"/>
          <w:szCs w:val="24"/>
        </w:rPr>
      </w:pPr>
      <w:proofErr w:type="gramStart"/>
      <w:r w:rsidRPr="00EF5B09">
        <w:rPr>
          <w:color w:val="202124"/>
          <w:sz w:val="24"/>
          <w:szCs w:val="24"/>
          <w:shd w:val="clear" w:color="auto" w:fill="FFFFFF"/>
        </w:rPr>
        <w:lastRenderedPageBreak/>
        <w:t>SS :</w:t>
      </w:r>
      <w:proofErr w:type="gram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Sangat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  <w:shd w:val="clear" w:color="auto" w:fill="FFFFFF"/>
        </w:rPr>
        <w:t xml:space="preserve">S :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  <w:shd w:val="clear" w:color="auto" w:fill="FFFFFF"/>
        </w:rPr>
        <w:t xml:space="preserve">TS :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Tidak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  <w:shd w:val="clear" w:color="auto" w:fill="FFFFFF"/>
        </w:rPr>
        <w:t xml:space="preserve">STS :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Sangat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Tidak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</w:rPr>
        <w:br/>
      </w:r>
      <w:r w:rsidRPr="00EF5B09">
        <w:rPr>
          <w:color w:val="202124"/>
          <w:sz w:val="24"/>
          <w:szCs w:val="24"/>
        </w:rPr>
        <w:br/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Setiap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orang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mempunyai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jawaban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yang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Berbeda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,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oleh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karena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itu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pilihlah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jawaban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yang paling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sesuai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dengan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pendapat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dan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keadaan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diri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anda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,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sebab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tidak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ada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jawaban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 xml:space="preserve"> yang 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dianggap</w:t>
      </w:r>
      <w:proofErr w:type="spellEnd"/>
      <w:r w:rsidRPr="00EF5B09">
        <w:rPr>
          <w:color w:val="202124"/>
          <w:sz w:val="24"/>
          <w:szCs w:val="24"/>
          <w:shd w:val="clear" w:color="auto" w:fill="FFFFFF"/>
        </w:rPr>
        <w:t> </w:t>
      </w:r>
      <w:proofErr w:type="spellStart"/>
      <w:r w:rsidRPr="00EF5B09">
        <w:rPr>
          <w:color w:val="202124"/>
          <w:sz w:val="24"/>
          <w:szCs w:val="24"/>
          <w:shd w:val="clear" w:color="auto" w:fill="FFFFFF"/>
        </w:rPr>
        <w:t>salah</w:t>
      </w:r>
      <w:proofErr w:type="spellEnd"/>
      <w:r w:rsidRPr="00EF5B09">
        <w:rPr>
          <w:b/>
          <w:color w:val="202124"/>
          <w:sz w:val="24"/>
          <w:szCs w:val="24"/>
          <w:shd w:val="clear" w:color="auto" w:fill="FFFFFF"/>
        </w:rPr>
        <w:t>.</w:t>
      </w:r>
    </w:p>
    <w:p w:rsidR="00CE7834" w:rsidRDefault="00CE7834"/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8"/>
        <w:gridCol w:w="6397"/>
        <w:gridCol w:w="670"/>
        <w:gridCol w:w="722"/>
        <w:gridCol w:w="564"/>
        <w:gridCol w:w="696"/>
      </w:tblGrid>
      <w:tr w:rsidR="00264CE1" w:rsidTr="009816A8">
        <w:trPr>
          <w:trHeight w:hRule="exact" w:val="300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7C184A">
            <w:pPr>
              <w:spacing w:line="260" w:lineRule="exact"/>
              <w:ind w:left="10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7C184A" w:rsidP="007C184A">
            <w:pPr>
              <w:spacing w:line="260" w:lineRule="exact"/>
              <w:ind w:right="272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</w:t>
            </w:r>
            <w:proofErr w:type="spellStart"/>
            <w:r w:rsidR="00264CE1">
              <w:rPr>
                <w:b/>
                <w:sz w:val="24"/>
                <w:szCs w:val="24"/>
              </w:rPr>
              <w:t>P</w:t>
            </w:r>
            <w:r w:rsidR="00264CE1">
              <w:rPr>
                <w:b/>
                <w:spacing w:val="-1"/>
                <w:sz w:val="24"/>
                <w:szCs w:val="24"/>
              </w:rPr>
              <w:t>er</w:t>
            </w:r>
            <w:r w:rsidR="00264CE1">
              <w:rPr>
                <w:b/>
                <w:spacing w:val="1"/>
                <w:sz w:val="24"/>
                <w:szCs w:val="24"/>
              </w:rPr>
              <w:t>n</w:t>
            </w:r>
            <w:r w:rsidR="00264CE1">
              <w:rPr>
                <w:b/>
                <w:sz w:val="24"/>
                <w:szCs w:val="24"/>
              </w:rPr>
              <w:t>yata</w:t>
            </w:r>
            <w:r w:rsidR="00264CE1">
              <w:rPr>
                <w:b/>
                <w:spacing w:val="-1"/>
                <w:sz w:val="24"/>
                <w:szCs w:val="24"/>
              </w:rPr>
              <w:t>a</w:t>
            </w:r>
            <w:r w:rsidR="00264CE1">
              <w:rPr>
                <w:b/>
                <w:sz w:val="24"/>
                <w:szCs w:val="24"/>
              </w:rPr>
              <w:t>n</w:t>
            </w:r>
            <w:proofErr w:type="spell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STS</w:t>
            </w:r>
          </w:p>
        </w:tc>
      </w:tr>
      <w:tr w:rsidR="00264CE1" w:rsidTr="009816A8">
        <w:trPr>
          <w:trHeight w:hRule="exact" w:val="300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meggunakan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yang lama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untuk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</w:t>
            </w:r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online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300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Setiap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hari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</w:t>
            </w:r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online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300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memilih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menyelesaikan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terdahulu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baru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</w:t>
            </w:r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online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300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 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Lamanya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membuat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lupa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300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hanya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sekali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dalam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sehari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326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9816A8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Dala</w:t>
            </w:r>
            <w:r w:rsidRPr="009816A8">
              <w:rPr>
                <w:sz w:val="24"/>
                <w:szCs w:val="24"/>
                <w:shd w:val="clear" w:color="auto" w:fill="F8F9FA"/>
              </w:rPr>
              <w:t>m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sehari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lebih dari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3 kali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game </w:t>
            </w:r>
            <w:proofErr w:type="gramStart"/>
            <w:r w:rsidR="007C184A" w:rsidRPr="009816A8">
              <w:rPr>
                <w:sz w:val="24"/>
                <w:szCs w:val="24"/>
                <w:shd w:val="clear" w:color="auto" w:fill="F8F9FA"/>
              </w:rPr>
              <w:t>online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533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9816A8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lama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menggunakan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dari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pada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7C184A" w:rsidRPr="009816A8">
              <w:rPr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="007C184A" w:rsidRPr="009816A8">
              <w:rPr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="007C184A"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353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melakukan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permainan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berulang-</w:t>
            </w:r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ulang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542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 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fokus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saat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dari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pada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saat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542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Ketika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hanya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fokus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terhadap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yang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mainkan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542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membatasi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berapa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kali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dalam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sehari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623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lebih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menikmati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dari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pada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mengerjakan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542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membutuhkan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yang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sangat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lama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ketika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</w:t>
            </w:r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online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264CE1" w:rsidTr="009816A8">
        <w:trPr>
          <w:trHeight w:hRule="exact" w:val="362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CE7834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 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Waktu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1 jam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cukup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bagi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4CE1" w:rsidRDefault="00264CE1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7C184A" w:rsidTr="009816A8">
        <w:trPr>
          <w:trHeight w:hRule="exact" w:val="542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 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bisa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ketika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tugas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kuliah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belum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selesai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7C184A" w:rsidTr="009816A8">
        <w:trPr>
          <w:trHeight w:hRule="exact" w:val="300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Dalam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sehari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2-3 </w:t>
            </w:r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jam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7C184A" w:rsidTr="009816A8">
        <w:trPr>
          <w:trHeight w:hRule="exact" w:val="300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 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Dalam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sehari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sampai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1 </w:t>
            </w:r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jam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  <w:tr w:rsidR="007C184A" w:rsidTr="009816A8">
        <w:trPr>
          <w:trHeight w:hRule="exact" w:val="551"/>
        </w:trPr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7C184A">
            <w:pPr>
              <w:spacing w:line="260" w:lineRule="exact"/>
              <w:ind w:left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6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Pr="009816A8" w:rsidRDefault="007C184A" w:rsidP="009816A8">
            <w:pPr>
              <w:rPr>
                <w:b/>
                <w:sz w:val="24"/>
                <w:szCs w:val="24"/>
              </w:rPr>
            </w:pPr>
            <w:r w:rsidRPr="009816A8">
              <w:rPr>
                <w:sz w:val="24"/>
                <w:szCs w:val="24"/>
                <w:shd w:val="clear" w:color="auto" w:fill="F8F9FA"/>
              </w:rPr>
              <w:t xml:space="preserve"> 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Ketika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bermain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game online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tidak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memikirkan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hal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lain yang </w:t>
            </w:r>
            <w:proofErr w:type="spellStart"/>
            <w:r w:rsidRPr="009816A8">
              <w:rPr>
                <w:sz w:val="24"/>
                <w:szCs w:val="24"/>
                <w:shd w:val="clear" w:color="auto" w:fill="F8F9FA"/>
              </w:rPr>
              <w:t>disekeliling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Pr="009816A8">
              <w:rPr>
                <w:sz w:val="24"/>
                <w:szCs w:val="24"/>
                <w:shd w:val="clear" w:color="auto" w:fill="F8F9FA"/>
              </w:rPr>
              <w:t>saya</w:t>
            </w:r>
            <w:proofErr w:type="spellEnd"/>
            <w:r w:rsidRPr="009816A8">
              <w:rPr>
                <w:sz w:val="24"/>
                <w:szCs w:val="24"/>
                <w:shd w:val="clear" w:color="auto" w:fill="F8F9FA"/>
              </w:rPr>
              <w:t xml:space="preserve"> ?</w:t>
            </w:r>
            <w:proofErr w:type="gramEnd"/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pacing w:val="1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184A" w:rsidRDefault="007C184A" w:rsidP="000F1F74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</w:p>
        </w:tc>
      </w:tr>
    </w:tbl>
    <w:p w:rsidR="00264CE1" w:rsidRDefault="00264CE1"/>
    <w:sectPr w:rsidR="00264CE1" w:rsidSect="00AA1626">
      <w:type w:val="continuous"/>
      <w:pgSz w:w="11920" w:h="16840"/>
      <w:pgMar w:top="64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05AFC"/>
    <w:multiLevelType w:val="multilevel"/>
    <w:tmpl w:val="B52C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A1626"/>
    <w:rsid w:val="00261E27"/>
    <w:rsid w:val="00264CE1"/>
    <w:rsid w:val="007C184A"/>
    <w:rsid w:val="009816A8"/>
    <w:rsid w:val="00AA1626"/>
    <w:rsid w:val="00CD0953"/>
    <w:rsid w:val="00CE7834"/>
    <w:rsid w:val="00EF5B09"/>
    <w:rsid w:val="00F44DC0"/>
    <w:rsid w:val="00FB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oSpacing">
    <w:name w:val="No Spacing"/>
    <w:uiPriority w:val="1"/>
    <w:qFormat/>
    <w:rsid w:val="009816A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</dc:creator>
  <cp:lastModifiedBy>WJ</cp:lastModifiedBy>
  <cp:revision>2</cp:revision>
  <dcterms:created xsi:type="dcterms:W3CDTF">2025-08-19T13:53:00Z</dcterms:created>
  <dcterms:modified xsi:type="dcterms:W3CDTF">2025-08-19T13:53:00Z</dcterms:modified>
</cp:coreProperties>
</file>